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69936A3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934F82">
        <w:rPr>
          <w:rFonts w:ascii="Garamond" w:hAnsi="Garamond"/>
          <w:sz w:val="24"/>
          <w:szCs w:val="24"/>
        </w:rPr>
        <w:t>40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059FC6A1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34F82" w:rsidRPr="002A764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https://zakazky.zcu.cz/contract_display_5506.html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6F40E4B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934F82">
        <w:rPr>
          <w:rFonts w:ascii="Garamond" w:hAnsi="Garamond" w:cs="Arial"/>
          <w:sz w:val="22"/>
          <w:szCs w:val="22"/>
        </w:rPr>
        <w:t>04.10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AD5E45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FE18A" w14:textId="77777777" w:rsidR="00C12860" w:rsidRDefault="00C12860" w:rsidP="00795AAC">
      <w:r>
        <w:separator/>
      </w:r>
    </w:p>
  </w:endnote>
  <w:endnote w:type="continuationSeparator" w:id="0">
    <w:p w14:paraId="2364CBC9" w14:textId="77777777" w:rsidR="00C12860" w:rsidRDefault="00C1286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859AD" w14:textId="77777777" w:rsidR="00C12860" w:rsidRDefault="00C12860" w:rsidP="00795AAC">
      <w:r>
        <w:separator/>
      </w:r>
    </w:p>
  </w:footnote>
  <w:footnote w:type="continuationSeparator" w:id="0">
    <w:p w14:paraId="603E97E3" w14:textId="77777777" w:rsidR="00C12860" w:rsidRDefault="00C1286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B7E06"/>
    <w:rsid w:val="004C0CED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54C53"/>
    <w:rsid w:val="00571557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99C"/>
    <w:rsid w:val="0060771B"/>
    <w:rsid w:val="006135F9"/>
    <w:rsid w:val="006168A1"/>
    <w:rsid w:val="00617021"/>
    <w:rsid w:val="0063284D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447D"/>
    <w:rsid w:val="00BE05AE"/>
    <w:rsid w:val="00BE0E2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0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ryxlbOL02BkRiRRJjTdHZPg/DCbCgz8S+09UjExxuIE=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jht6JtkbXgzubJmbd3SdcdT9qJBqQ+TukGVQsyWbeZM=</DigestValue>
    </Reference>
  </SignedInfo>
  <SignatureValue>aA5pEJKWsEVmJ4FckyNF5hB8UQwuQX9HKD0Kt45ZmRubaQAVon3iAqvFk42PylJvJstiaTby2Gzm
egUfT6lF33WY2at4ElGOOtvjqhzc/abDtpphyMvhibeVC6vnQA6E0P3c/YyUa7mPlYAMhlVqhwqT
DALHqIkgB3Uyka2/Jnqndq24UFY1JkGOC1poQVRGcOTLmxJ7nWVFP9d9aP+sK2s0dcSsCPgaPe1l
Ww3vdNVwZqdwvaYwIXHBNjDHsLO5GQK68lb/m4e7dpBsZhPAECFAHBL1ykhZvNl42jit2wOsqD1N
2yZ8Oxm8Gzu11AE0hVfTTbDx0IT/lHuuoO9rUA==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zLNhIhFxw6RKFmgIEoKlS65XDUWuqr2SWrFq7Nvrb+M=</DigestValue>
      </Reference>
      <Reference URI="/word/document.xml?ContentType=application/vnd.openxmlformats-officedocument.wordprocessingml.document.main+xml">
        <DigestMethod Algorithm="http://www.w3.org/2001/04/xmlenc#sha256"/>
        <DigestValue>HwPt01hBXBvsWJGnbffAm7orgsrwXfNqNLC31njg1Rw=</DigestValue>
      </Reference>
      <Reference URI="/word/endnotes.xml?ContentType=application/vnd.openxmlformats-officedocument.wordprocessingml.endnotes+xml">
        <DigestMethod Algorithm="http://www.w3.org/2001/04/xmlenc#sha256"/>
        <DigestValue>HBcPO5wXzbfFq0SU7kkcWrI5uE3AgCJMjbV9mDkexLg=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oZ2A9TEZsztVCTblmrtILd3VjfURsynVrk1YLXIRYJE=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5ItibH46MJbNIswdXSakEl36QgKrIpNyfiXnhFXASgQ=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2022-09-21T06:10:39Z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2022-09-21T06:10:39Z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A7F6C2-63EC-4864-877D-81541BFDD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46</cp:revision>
  <cp:lastPrinted>2018-08-08T13:48:00Z</cp:lastPrinted>
  <dcterms:created xsi:type="dcterms:W3CDTF">2021-09-20T07:59:00Z</dcterms:created>
  <dcterms:modified xsi:type="dcterms:W3CDTF">2022-09-21T06:10:00Z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